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E8C78A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BE6E5A" w:rsidRPr="00BE6E5A">
        <w:rPr>
          <w:rFonts w:cs="Calibri"/>
          <w:b/>
          <w:caps/>
          <w:kern w:val="28"/>
        </w:rPr>
        <w:t>POST/DYS/OR/GZ/00026/2026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20557B10" w:rsidR="0041233E" w:rsidRDefault="005A442B" w:rsidP="009F616A">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9F616A" w:rsidRPr="009F616A">
        <w:rPr>
          <w:rFonts w:ascii="Calibri" w:hAnsi="Calibri" w:cs="Arial"/>
          <w:b/>
          <w:i/>
          <w:snapToGrid w:val="0"/>
          <w:color w:val="000000"/>
          <w:sz w:val="22"/>
          <w:szCs w:val="22"/>
        </w:rPr>
        <w:t>Budowa przyłączy kablowych nN na obszarze działania Rejonu Energetycznego Sanok - 8 części</w:t>
      </w:r>
      <w:r w:rsidR="009F616A">
        <w:rPr>
          <w:rFonts w:ascii="Calibri" w:hAnsi="Calibri" w:cs="Arial"/>
          <w:b/>
          <w:i/>
          <w:snapToGrid w:val="0"/>
          <w:color w:val="000000"/>
          <w:sz w:val="22"/>
          <w:szCs w:val="22"/>
        </w:rPr>
        <w:t xml:space="preserve"> </w:t>
      </w:r>
      <w:r w:rsidR="009F616A" w:rsidRPr="009F616A">
        <w:rPr>
          <w:rFonts w:ascii="Calibri" w:hAnsi="Calibri" w:cs="Arial"/>
          <w:b/>
          <w:i/>
          <w:snapToGrid w:val="0"/>
          <w:color w:val="000000"/>
          <w:sz w:val="22"/>
          <w:szCs w:val="22"/>
        </w:rPr>
        <w:t>(79 pozycji) "Pakiet nr C”</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62BFA939" w:rsidR="00742C11" w:rsidRPr="00742C11" w:rsidRDefault="00742C11" w:rsidP="00A8557F">
      <w:pPr>
        <w:pStyle w:val="Nr"/>
      </w:pPr>
      <w:r w:rsidRPr="00742C11">
        <w:t xml:space="preserve">Część nr </w:t>
      </w:r>
      <w:r w:rsidR="00C039EB">
        <w:t>6</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C039EB"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C039EB"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C039EB"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C039EB"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8793E" w14:textId="77777777" w:rsidR="00A12187" w:rsidRDefault="00A12187" w:rsidP="004A302B">
      <w:pPr>
        <w:spacing w:line="240" w:lineRule="auto"/>
      </w:pPr>
      <w:r>
        <w:separator/>
      </w:r>
    </w:p>
  </w:endnote>
  <w:endnote w:type="continuationSeparator" w:id="0">
    <w:p w14:paraId="7BBD38DB" w14:textId="77777777" w:rsidR="00A12187" w:rsidRDefault="00A1218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A1942" w14:textId="77777777" w:rsidR="00A12187" w:rsidRDefault="00A12187" w:rsidP="004A302B">
      <w:pPr>
        <w:spacing w:line="240" w:lineRule="auto"/>
      </w:pPr>
      <w:r>
        <w:separator/>
      </w:r>
    </w:p>
  </w:footnote>
  <w:footnote w:type="continuationSeparator" w:id="0">
    <w:p w14:paraId="11130A2A" w14:textId="77777777" w:rsidR="00A12187" w:rsidRDefault="00A12187"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C039EB"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E7A0A"/>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1827"/>
    <w:rsid w:val="003F31AB"/>
    <w:rsid w:val="003F6611"/>
    <w:rsid w:val="003F6C86"/>
    <w:rsid w:val="003F702A"/>
    <w:rsid w:val="00402D6C"/>
    <w:rsid w:val="00402D90"/>
    <w:rsid w:val="00402E20"/>
    <w:rsid w:val="00403077"/>
    <w:rsid w:val="00406A25"/>
    <w:rsid w:val="00406A6D"/>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0AC0"/>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A4D"/>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A776D"/>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29D7"/>
    <w:rsid w:val="009F3904"/>
    <w:rsid w:val="009F3FBA"/>
    <w:rsid w:val="009F4ED6"/>
    <w:rsid w:val="009F5A16"/>
    <w:rsid w:val="009F616A"/>
    <w:rsid w:val="009F66C9"/>
    <w:rsid w:val="009F6CAA"/>
    <w:rsid w:val="00A013C6"/>
    <w:rsid w:val="00A02F21"/>
    <w:rsid w:val="00A03AEF"/>
    <w:rsid w:val="00A06336"/>
    <w:rsid w:val="00A06EF8"/>
    <w:rsid w:val="00A07503"/>
    <w:rsid w:val="00A111A0"/>
    <w:rsid w:val="00A12187"/>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1706"/>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5822"/>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6E5A"/>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9EB"/>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0606"/>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3d338ecd87c1b6c5b28eb924fe514097</dmsv2SWPP2SumMD5>
    <dmsv2BaseMoved xmlns="http://schemas.microsoft.com/sharepoint/v3">false</dmsv2BaseMoved>
    <dmsv2BaseIsSensitive xmlns="http://schemas.microsoft.com/sharepoint/v3">true</dmsv2BaseIsSensitive>
    <dmsv2SWPP2IDSWPP2 xmlns="http://schemas.microsoft.com/sharepoint/v3">702190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24024893</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JEUP5JKVCYQC-1133723987-28925</_dlc_DocId>
    <_dlc_DocIdUrl xmlns="a19cb1c7-c5c7-46d4-85ae-d83685407bba">
      <Url>https://swpp2.dms.gkpge.pl/sites/41/_layouts/15/DocIdRedir.aspx?ID=JEUP5JKVCYQC-1133723987-28925</Url>
      <Description>JEUP5JKVCYQC-1133723987-28925</Description>
    </_dlc_DocIdUrl>
  </documentManagement>
</p:properties>
</file>

<file path=customXml/itemProps1.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customXml/itemProps2.xml><?xml version="1.0" encoding="utf-8"?>
<ds:datastoreItem xmlns:ds="http://schemas.openxmlformats.org/officeDocument/2006/customXml" ds:itemID="{6D8AF8B6-A217-4CB5-9513-95957A90C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369DD1AE-AA38-420C-AF37-033001E31DBF}">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1162</Words>
  <Characters>6975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13</cp:revision>
  <cp:lastPrinted>2020-02-27T07:25:00Z</cp:lastPrinted>
  <dcterms:created xsi:type="dcterms:W3CDTF">2025-03-18T07:04:00Z</dcterms:created>
  <dcterms:modified xsi:type="dcterms:W3CDTF">2026-01-09T12:03:00Z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1f7e7f21-ed61-4601-99f0-02e7d1bd0b7c</vt:lpwstr>
  </property>
</Properties>
</file>